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4F" w:rsidRDefault="00ED0F4F">
      <w:pPr>
        <w:pStyle w:val="a3"/>
        <w:rPr>
          <w:sz w:val="28"/>
        </w:rPr>
      </w:pPr>
      <w:r>
        <w:rPr>
          <w:sz w:val="28"/>
        </w:rPr>
        <w:t>Муниципальное образование «Приамурское городское поселение»</w:t>
      </w:r>
    </w:p>
    <w:p w:rsidR="00ED0F4F" w:rsidRDefault="00ED0F4F">
      <w:pPr>
        <w:pStyle w:val="a3"/>
        <w:rPr>
          <w:sz w:val="28"/>
        </w:rPr>
      </w:pPr>
      <w:r>
        <w:rPr>
          <w:sz w:val="28"/>
        </w:rPr>
        <w:t>Смидовичского муниципального района</w:t>
      </w:r>
    </w:p>
    <w:p w:rsidR="00ED0F4F" w:rsidRDefault="00ED0F4F">
      <w:pPr>
        <w:jc w:val="center"/>
        <w:rPr>
          <w:sz w:val="28"/>
        </w:rPr>
      </w:pPr>
      <w:r>
        <w:rPr>
          <w:sz w:val="28"/>
        </w:rPr>
        <w:t>Еврейской автономной области</w:t>
      </w:r>
    </w:p>
    <w:p w:rsidR="00ED0F4F" w:rsidRDefault="00ED0F4F">
      <w:pPr>
        <w:jc w:val="center"/>
        <w:rPr>
          <w:sz w:val="28"/>
        </w:rPr>
      </w:pPr>
    </w:p>
    <w:p w:rsidR="00ED0F4F" w:rsidRDefault="00ED0F4F">
      <w:pPr>
        <w:jc w:val="center"/>
        <w:rPr>
          <w:sz w:val="28"/>
        </w:rPr>
      </w:pPr>
      <w:r>
        <w:rPr>
          <w:sz w:val="28"/>
        </w:rPr>
        <w:t xml:space="preserve"> СОБРАНИЕ ДЕПУТАТОВ</w:t>
      </w:r>
    </w:p>
    <w:p w:rsidR="00ED0F4F" w:rsidRDefault="00ED0F4F">
      <w:pPr>
        <w:jc w:val="center"/>
        <w:rPr>
          <w:sz w:val="28"/>
        </w:rPr>
      </w:pPr>
    </w:p>
    <w:p w:rsidR="00ED0F4F" w:rsidRDefault="00ED0F4F">
      <w:pPr>
        <w:jc w:val="center"/>
        <w:rPr>
          <w:sz w:val="28"/>
        </w:rPr>
      </w:pPr>
      <w:r>
        <w:rPr>
          <w:sz w:val="28"/>
        </w:rPr>
        <w:t>РЕШЕНИЕ</w:t>
      </w:r>
    </w:p>
    <w:p w:rsidR="00ED0F4F" w:rsidRDefault="004C142B">
      <w:pPr>
        <w:rPr>
          <w:sz w:val="28"/>
        </w:rPr>
      </w:pPr>
      <w:r>
        <w:rPr>
          <w:sz w:val="28"/>
        </w:rPr>
        <w:t>29.06.2021</w:t>
      </w:r>
      <w:r w:rsidR="00ED0F4F">
        <w:rPr>
          <w:sz w:val="28"/>
        </w:rPr>
        <w:t xml:space="preserve">                                                                                                </w:t>
      </w:r>
      <w:r w:rsidR="00402ECB">
        <w:rPr>
          <w:sz w:val="28"/>
        </w:rPr>
        <w:t xml:space="preserve">      </w:t>
      </w:r>
      <w:r w:rsidR="00ED0F4F">
        <w:rPr>
          <w:sz w:val="28"/>
        </w:rPr>
        <w:t xml:space="preserve">  № </w:t>
      </w:r>
      <w:r>
        <w:rPr>
          <w:sz w:val="28"/>
        </w:rPr>
        <w:t>213</w:t>
      </w:r>
      <w:r w:rsidR="00ED0F4F">
        <w:rPr>
          <w:sz w:val="28"/>
        </w:rPr>
        <w:t xml:space="preserve"> </w:t>
      </w:r>
    </w:p>
    <w:p w:rsidR="00ED0F4F" w:rsidRDefault="00ED0F4F">
      <w:pPr>
        <w:jc w:val="center"/>
        <w:rPr>
          <w:sz w:val="28"/>
        </w:rPr>
      </w:pPr>
      <w:r>
        <w:rPr>
          <w:sz w:val="28"/>
        </w:rPr>
        <w:t>пос. Приамурский</w:t>
      </w:r>
    </w:p>
    <w:p w:rsidR="00ED0F4F" w:rsidRPr="00D738F1" w:rsidRDefault="00ED0F4F">
      <w:pPr>
        <w:jc w:val="center"/>
        <w:rPr>
          <w:sz w:val="28"/>
          <w:szCs w:val="28"/>
        </w:rPr>
      </w:pPr>
    </w:p>
    <w:p w:rsidR="003E6421" w:rsidRDefault="003E6421" w:rsidP="0099409C">
      <w:pPr>
        <w:pStyle w:val="consplustitl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3E6421">
        <w:rPr>
          <w:sz w:val="28"/>
          <w:szCs w:val="28"/>
        </w:rPr>
        <w:t xml:space="preserve">Об утверждении </w:t>
      </w:r>
      <w:r w:rsidR="004F08DF">
        <w:rPr>
          <w:sz w:val="28"/>
          <w:szCs w:val="28"/>
        </w:rPr>
        <w:t>П</w:t>
      </w:r>
      <w:r w:rsidRPr="003E6421">
        <w:rPr>
          <w:sz w:val="28"/>
          <w:szCs w:val="28"/>
        </w:rPr>
        <w:t xml:space="preserve">еречня </w:t>
      </w:r>
      <w:r w:rsidR="00AC43B4">
        <w:rPr>
          <w:sz w:val="28"/>
          <w:szCs w:val="28"/>
        </w:rPr>
        <w:t>муниципального имущества, свободного от прав третьих лиц (за исключением права хозяйственного ведения, права оперативного управления, а так же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предпринимательства, физическим лицам, применяющим специальный налоговый режим «Налог на профессиональный доход» на территории Приамурского городского поселения</w:t>
      </w:r>
      <w:proofErr w:type="gramEnd"/>
    </w:p>
    <w:p w:rsidR="00CF7254" w:rsidRPr="0099409C" w:rsidRDefault="00CF7254" w:rsidP="0099409C">
      <w:pPr>
        <w:pStyle w:val="consplustitl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059ED" w:rsidRDefault="00137786" w:rsidP="0099409C">
      <w:pPr>
        <w:pStyle w:val="consplustitle"/>
        <w:shd w:val="clear" w:color="auto" w:fill="FFFFFF"/>
        <w:spacing w:before="0" w:beforeAutospacing="0" w:after="0" w:afterAutospacing="0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3E6421" w:rsidRPr="0099409C">
        <w:rPr>
          <w:sz w:val="28"/>
          <w:szCs w:val="28"/>
        </w:rPr>
        <w:t>В соответствии с Федеральными законами от 06.10.2003 №131-ФЗ «Об общих принципах организации местного самоуправления в Российской Федерации», от 24.07.2007 №209-ФЗ «О развитии малого и среднего предпринимательства в Российской Федерации», от 22.07.2008г. №</w:t>
      </w:r>
      <w:r>
        <w:rPr>
          <w:sz w:val="28"/>
          <w:szCs w:val="28"/>
        </w:rPr>
        <w:t xml:space="preserve"> </w:t>
      </w:r>
      <w:r w:rsidR="003E6421" w:rsidRPr="0099409C">
        <w:rPr>
          <w:sz w:val="28"/>
          <w:szCs w:val="28"/>
        </w:rPr>
        <w:t>159-ФЗ «Об особенностях отчуждения недвижимого имущества, находящегося в государственной собственности субъектов Российской Федерации  или в муниципальной собственности и арендуемого субъектами малого и среднего</w:t>
      </w:r>
      <w:proofErr w:type="gramEnd"/>
      <w:r w:rsidR="003E6421" w:rsidRPr="0099409C">
        <w:rPr>
          <w:sz w:val="28"/>
          <w:szCs w:val="28"/>
        </w:rPr>
        <w:t xml:space="preserve"> предпринимательства, и о внесении изменений в отдельные законодательные акты Российской Федерации», от 03.07.2018 №185-ФЗ «О внесении изменений в отдельные законодательные акты Российской Федерации в целях расширения имущественной поддержки субъектов малого </w:t>
      </w:r>
      <w:r w:rsidR="00C059ED">
        <w:rPr>
          <w:sz w:val="28"/>
          <w:szCs w:val="28"/>
        </w:rPr>
        <w:t>и среднего предпринимательства</w:t>
      </w:r>
      <w:r w:rsidR="003E6421" w:rsidRPr="0099409C">
        <w:rPr>
          <w:sz w:val="28"/>
          <w:szCs w:val="28"/>
        </w:rPr>
        <w:t xml:space="preserve">», </w:t>
      </w:r>
      <w:r w:rsidR="00C059ED">
        <w:rPr>
          <w:sz w:val="28"/>
          <w:szCs w:val="28"/>
        </w:rPr>
        <w:t>на основа</w:t>
      </w:r>
      <w:r w:rsidR="00CF7254">
        <w:rPr>
          <w:sz w:val="28"/>
          <w:szCs w:val="28"/>
        </w:rPr>
        <w:t>нии Устава Приамурского городск</w:t>
      </w:r>
      <w:r w:rsidR="00C059ED">
        <w:rPr>
          <w:sz w:val="28"/>
          <w:szCs w:val="28"/>
        </w:rPr>
        <w:t>ого поселения Собрание депутатов</w:t>
      </w:r>
    </w:p>
    <w:p w:rsidR="003E6421" w:rsidRPr="0099409C" w:rsidRDefault="00C059ED" w:rsidP="004C142B">
      <w:pPr>
        <w:pStyle w:val="consplustitl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РЕШИЛО</w:t>
      </w:r>
      <w:r w:rsidR="003E6421" w:rsidRPr="0099409C">
        <w:rPr>
          <w:sz w:val="28"/>
          <w:szCs w:val="28"/>
        </w:rPr>
        <w:t>:</w:t>
      </w:r>
    </w:p>
    <w:p w:rsidR="00D250CC" w:rsidRPr="004F08DF" w:rsidRDefault="003E6421" w:rsidP="004F08DF">
      <w:pPr>
        <w:pStyle w:val="consplustitle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D250CC">
        <w:rPr>
          <w:sz w:val="28"/>
          <w:szCs w:val="28"/>
        </w:rPr>
        <w:t xml:space="preserve"> </w:t>
      </w:r>
      <w:proofErr w:type="gramStart"/>
      <w:r w:rsidRPr="00D250CC">
        <w:rPr>
          <w:sz w:val="28"/>
          <w:szCs w:val="28"/>
        </w:rPr>
        <w:t xml:space="preserve">Утвердить </w:t>
      </w:r>
      <w:r w:rsidR="004F08DF">
        <w:rPr>
          <w:sz w:val="28"/>
          <w:szCs w:val="28"/>
        </w:rPr>
        <w:t xml:space="preserve">прилагаемый </w:t>
      </w:r>
      <w:r w:rsidR="004F08DF" w:rsidRPr="004F08DF">
        <w:rPr>
          <w:sz w:val="28"/>
          <w:szCs w:val="28"/>
        </w:rPr>
        <w:t>Перечень</w:t>
      </w:r>
      <w:r w:rsidR="00D250CC" w:rsidRPr="004F08DF">
        <w:rPr>
          <w:sz w:val="28"/>
          <w:szCs w:val="28"/>
        </w:rPr>
        <w:t xml:space="preserve"> </w:t>
      </w:r>
      <w:r w:rsidR="00AC43B4">
        <w:rPr>
          <w:sz w:val="28"/>
          <w:szCs w:val="28"/>
        </w:rPr>
        <w:t>муниципального имущества, свободного от прав третьих лиц (за исключением права хозяйственного ведения, права оперативного управления, а так же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предпринимательства, физическим лицам, применяющим специальный налоговый режим «Налог на профессиональный доход» на территории Приамурского городского поселения</w:t>
      </w:r>
      <w:r w:rsidR="00D250CC" w:rsidRPr="004F08DF">
        <w:rPr>
          <w:sz w:val="28"/>
          <w:szCs w:val="28"/>
        </w:rPr>
        <w:t>, согласно приложению к настоящему</w:t>
      </w:r>
      <w:proofErr w:type="gramEnd"/>
      <w:r w:rsidR="00D250CC" w:rsidRPr="004F08DF">
        <w:rPr>
          <w:sz w:val="28"/>
          <w:szCs w:val="28"/>
        </w:rPr>
        <w:t xml:space="preserve"> решению Собрания депутатов»;</w:t>
      </w:r>
    </w:p>
    <w:p w:rsidR="003E6421" w:rsidRPr="008C57AB" w:rsidRDefault="00D37012" w:rsidP="00D37012">
      <w:pPr>
        <w:pStyle w:val="consplustitle"/>
        <w:shd w:val="clear" w:color="auto" w:fill="FFFFFF"/>
        <w:spacing w:before="0" w:beforeAutospacing="0" w:after="0" w:afterAutospacing="0"/>
        <w:ind w:firstLine="2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421" w:rsidRPr="008C57AB">
        <w:rPr>
          <w:sz w:val="28"/>
          <w:szCs w:val="28"/>
        </w:rPr>
        <w:t>2. Признать утратившим силу </w:t>
      </w:r>
      <w:r>
        <w:rPr>
          <w:sz w:val="28"/>
          <w:szCs w:val="28"/>
        </w:rPr>
        <w:t>следующие решения Собрания депутатов:</w:t>
      </w:r>
    </w:p>
    <w:p w:rsidR="004539CE" w:rsidRDefault="00D37012" w:rsidP="004539CE">
      <w:pPr>
        <w:pStyle w:val="af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4539CE">
        <w:rPr>
          <w:sz w:val="28"/>
          <w:szCs w:val="28"/>
        </w:rPr>
        <w:t xml:space="preserve"> </w:t>
      </w:r>
      <w:r w:rsidR="008C57AB" w:rsidRPr="004539CE">
        <w:rPr>
          <w:sz w:val="28"/>
          <w:szCs w:val="28"/>
        </w:rPr>
        <w:t>от 30.09</w:t>
      </w:r>
      <w:r w:rsidR="00E66BAF" w:rsidRPr="004539CE">
        <w:rPr>
          <w:sz w:val="28"/>
          <w:szCs w:val="28"/>
        </w:rPr>
        <w:t>.</w:t>
      </w:r>
      <w:r w:rsidR="008C57AB" w:rsidRPr="004539CE">
        <w:rPr>
          <w:sz w:val="28"/>
          <w:szCs w:val="28"/>
        </w:rPr>
        <w:t>2020</w:t>
      </w:r>
      <w:r w:rsidR="007E0651" w:rsidRPr="004539CE">
        <w:rPr>
          <w:sz w:val="28"/>
          <w:szCs w:val="28"/>
        </w:rPr>
        <w:t xml:space="preserve"> № </w:t>
      </w:r>
      <w:r w:rsidR="004F08DF">
        <w:rPr>
          <w:sz w:val="28"/>
          <w:szCs w:val="28"/>
        </w:rPr>
        <w:t>147</w:t>
      </w:r>
      <w:r w:rsidR="007E0651" w:rsidRPr="004539CE">
        <w:rPr>
          <w:sz w:val="28"/>
          <w:szCs w:val="28"/>
        </w:rPr>
        <w:t xml:space="preserve"> </w:t>
      </w:r>
      <w:r w:rsidR="004539CE">
        <w:rPr>
          <w:sz w:val="28"/>
          <w:szCs w:val="28"/>
        </w:rPr>
        <w:t>«</w:t>
      </w:r>
      <w:r w:rsidR="004539CE" w:rsidRPr="00D738F1">
        <w:rPr>
          <w:sz w:val="28"/>
          <w:szCs w:val="28"/>
        </w:rPr>
        <w:t>О</w:t>
      </w:r>
      <w:r w:rsidR="004539CE">
        <w:rPr>
          <w:sz w:val="28"/>
          <w:szCs w:val="28"/>
        </w:rPr>
        <w:t xml:space="preserve">б утверждении </w:t>
      </w:r>
      <w:r w:rsidR="004F08DF">
        <w:rPr>
          <w:sz w:val="28"/>
          <w:szCs w:val="28"/>
        </w:rPr>
        <w:t>П</w:t>
      </w:r>
      <w:r w:rsidR="004539CE">
        <w:rPr>
          <w:sz w:val="28"/>
          <w:szCs w:val="28"/>
        </w:rPr>
        <w:t>еречня</w:t>
      </w:r>
      <w:r w:rsidR="004539CE" w:rsidRPr="00D738F1">
        <w:rPr>
          <w:sz w:val="28"/>
          <w:szCs w:val="28"/>
        </w:rPr>
        <w:t xml:space="preserve"> муниципального имущества муниципального образования «Приамурское городское поселение», </w:t>
      </w:r>
      <w:r w:rsidR="004539CE" w:rsidRPr="000D3491">
        <w:rPr>
          <w:sz w:val="28"/>
          <w:szCs w:val="28"/>
        </w:rPr>
        <w:t>предназначенного для предоставления во владение и (или) в пользован</w:t>
      </w:r>
      <w:r w:rsidR="004539CE">
        <w:rPr>
          <w:sz w:val="28"/>
          <w:szCs w:val="28"/>
        </w:rPr>
        <w:t xml:space="preserve">ие субъектам малого и среднего </w:t>
      </w:r>
      <w:r w:rsidR="004539CE" w:rsidRPr="000D3491">
        <w:rPr>
          <w:sz w:val="28"/>
          <w:szCs w:val="28"/>
        </w:rPr>
        <w:t>предпринимательства и организациям, образующим инфраструктуру поддержки субъектам малого и среднего предпринимательства</w:t>
      </w:r>
      <w:r>
        <w:rPr>
          <w:sz w:val="28"/>
          <w:szCs w:val="28"/>
        </w:rPr>
        <w:t>»;</w:t>
      </w:r>
    </w:p>
    <w:p w:rsidR="004F08DF" w:rsidRDefault="00D37012" w:rsidP="004F08DF">
      <w:pPr>
        <w:pStyle w:val="af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539CE">
        <w:rPr>
          <w:sz w:val="28"/>
          <w:szCs w:val="28"/>
        </w:rPr>
        <w:t xml:space="preserve"> </w:t>
      </w:r>
      <w:r w:rsidR="004539CE" w:rsidRPr="004539CE">
        <w:rPr>
          <w:sz w:val="28"/>
          <w:szCs w:val="28"/>
        </w:rPr>
        <w:t>от</w:t>
      </w:r>
      <w:r w:rsidR="004F08DF">
        <w:rPr>
          <w:sz w:val="28"/>
          <w:szCs w:val="28"/>
        </w:rPr>
        <w:t xml:space="preserve"> 27.11.2020 № 162</w:t>
      </w:r>
      <w:r w:rsidR="004539CE">
        <w:rPr>
          <w:sz w:val="28"/>
          <w:szCs w:val="28"/>
        </w:rPr>
        <w:t xml:space="preserve"> «О внесении изменений в </w:t>
      </w:r>
      <w:r w:rsidR="004539CE" w:rsidRPr="004539CE">
        <w:rPr>
          <w:sz w:val="28"/>
          <w:szCs w:val="28"/>
        </w:rPr>
        <w:t xml:space="preserve">решение Собрания депутатов от 30.09.2020 </w:t>
      </w:r>
      <w:r w:rsidR="004F08DF" w:rsidRPr="004539CE">
        <w:rPr>
          <w:sz w:val="28"/>
          <w:szCs w:val="28"/>
        </w:rPr>
        <w:t xml:space="preserve">№ </w:t>
      </w:r>
      <w:r w:rsidR="004F08DF">
        <w:rPr>
          <w:sz w:val="28"/>
          <w:szCs w:val="28"/>
        </w:rPr>
        <w:t>147</w:t>
      </w:r>
      <w:r w:rsidR="004F08DF" w:rsidRPr="004539CE">
        <w:rPr>
          <w:sz w:val="28"/>
          <w:szCs w:val="28"/>
        </w:rPr>
        <w:t xml:space="preserve"> </w:t>
      </w:r>
      <w:r w:rsidR="004F08DF">
        <w:rPr>
          <w:sz w:val="28"/>
          <w:szCs w:val="28"/>
        </w:rPr>
        <w:t>«</w:t>
      </w:r>
      <w:r w:rsidR="004F08DF" w:rsidRPr="00D738F1">
        <w:rPr>
          <w:sz w:val="28"/>
          <w:szCs w:val="28"/>
        </w:rPr>
        <w:t>О</w:t>
      </w:r>
      <w:r w:rsidR="004F08DF">
        <w:rPr>
          <w:sz w:val="28"/>
          <w:szCs w:val="28"/>
        </w:rPr>
        <w:t>б утверждении Перечня</w:t>
      </w:r>
      <w:r w:rsidR="004F08DF" w:rsidRPr="00D738F1">
        <w:rPr>
          <w:sz w:val="28"/>
          <w:szCs w:val="28"/>
        </w:rPr>
        <w:t xml:space="preserve"> муниципального имущества муниципального образования «Приамурское городское поселение», </w:t>
      </w:r>
      <w:r w:rsidR="004F08DF" w:rsidRPr="000D3491">
        <w:rPr>
          <w:sz w:val="28"/>
          <w:szCs w:val="28"/>
        </w:rPr>
        <w:t>предназначенного для предоставления во владение и (или) в пользован</w:t>
      </w:r>
      <w:r w:rsidR="004F08DF">
        <w:rPr>
          <w:sz w:val="28"/>
          <w:szCs w:val="28"/>
        </w:rPr>
        <w:t xml:space="preserve">ие субъектам малого и среднего </w:t>
      </w:r>
      <w:r w:rsidR="004F08DF" w:rsidRPr="000D3491">
        <w:rPr>
          <w:sz w:val="28"/>
          <w:szCs w:val="28"/>
        </w:rPr>
        <w:t>предпринимательства и организациям, образующим инфраструктуру поддержки субъектам малого и среднего предпринимательства</w:t>
      </w:r>
      <w:r w:rsidR="004F08DF">
        <w:rPr>
          <w:sz w:val="28"/>
          <w:szCs w:val="28"/>
        </w:rPr>
        <w:t>».</w:t>
      </w:r>
    </w:p>
    <w:p w:rsidR="005F1301" w:rsidRDefault="00557D43" w:rsidP="004F08DF">
      <w:pPr>
        <w:pStyle w:val="af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D0F4F">
        <w:rPr>
          <w:sz w:val="28"/>
          <w:szCs w:val="28"/>
        </w:rPr>
        <w:t xml:space="preserve">. </w:t>
      </w:r>
      <w:r w:rsidR="005F1301">
        <w:rPr>
          <w:sz w:val="28"/>
          <w:szCs w:val="28"/>
        </w:rPr>
        <w:t>Опубликовать настоящее решение в информационном б</w:t>
      </w:r>
      <w:r w:rsidR="00E04ED1">
        <w:rPr>
          <w:sz w:val="28"/>
          <w:szCs w:val="28"/>
        </w:rPr>
        <w:t>юллетене  «Приамурский вестник» и на официальном сайте администрации Приамурского городского поселения.</w:t>
      </w:r>
    </w:p>
    <w:p w:rsidR="005F1301" w:rsidRDefault="00557D43" w:rsidP="00845E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458D5">
        <w:rPr>
          <w:sz w:val="28"/>
          <w:szCs w:val="28"/>
        </w:rPr>
        <w:t>.</w:t>
      </w:r>
      <w:r w:rsidR="005F1301" w:rsidRPr="005F1301">
        <w:rPr>
          <w:sz w:val="28"/>
          <w:szCs w:val="28"/>
        </w:rPr>
        <w:t xml:space="preserve"> </w:t>
      </w:r>
      <w:r w:rsidR="005F1301">
        <w:rPr>
          <w:sz w:val="28"/>
          <w:szCs w:val="28"/>
        </w:rPr>
        <w:t xml:space="preserve">Решение вступает в силу после </w:t>
      </w:r>
      <w:r w:rsidR="0058672A">
        <w:rPr>
          <w:sz w:val="28"/>
          <w:szCs w:val="28"/>
        </w:rPr>
        <w:t xml:space="preserve">дня </w:t>
      </w:r>
      <w:r w:rsidR="005F1301">
        <w:rPr>
          <w:sz w:val="28"/>
          <w:szCs w:val="28"/>
        </w:rPr>
        <w:t>его официального опубликования.</w:t>
      </w:r>
    </w:p>
    <w:p w:rsidR="00557D43" w:rsidRDefault="00557D43" w:rsidP="00845E54">
      <w:pPr>
        <w:ind w:firstLine="708"/>
        <w:jc w:val="both"/>
        <w:rPr>
          <w:sz w:val="28"/>
          <w:szCs w:val="28"/>
        </w:rPr>
      </w:pPr>
    </w:p>
    <w:p w:rsidR="00557D43" w:rsidRDefault="00557D43" w:rsidP="00845E54">
      <w:pPr>
        <w:ind w:firstLine="708"/>
        <w:jc w:val="both"/>
        <w:rPr>
          <w:sz w:val="28"/>
          <w:szCs w:val="28"/>
        </w:rPr>
      </w:pPr>
    </w:p>
    <w:p w:rsidR="00557D43" w:rsidRDefault="00557D43" w:rsidP="00557D43">
      <w:pPr>
        <w:widowControl w:val="0"/>
        <w:shd w:val="clear" w:color="auto" w:fill="FFFFFF"/>
        <w:autoSpaceDE w:val="0"/>
        <w:spacing w:before="5"/>
        <w:ind w:right="-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</w:t>
      </w:r>
      <w:r w:rsidR="00AC43B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А. В. Мариняк</w:t>
      </w:r>
    </w:p>
    <w:p w:rsidR="00557D43" w:rsidRDefault="00557D43" w:rsidP="00557D43">
      <w:pPr>
        <w:widowControl w:val="0"/>
        <w:shd w:val="clear" w:color="auto" w:fill="FFFFFF"/>
        <w:tabs>
          <w:tab w:val="left" w:pos="2189"/>
        </w:tabs>
        <w:autoSpaceDE w:val="0"/>
        <w:spacing w:before="5"/>
        <w:ind w:right="-3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57D43" w:rsidRDefault="00557D43" w:rsidP="00557D43">
      <w:pPr>
        <w:widowControl w:val="0"/>
        <w:shd w:val="clear" w:color="auto" w:fill="FFFFFF"/>
        <w:autoSpaceDE w:val="0"/>
        <w:spacing w:before="5"/>
        <w:ind w:right="-35"/>
        <w:jc w:val="both"/>
        <w:rPr>
          <w:sz w:val="28"/>
          <w:szCs w:val="28"/>
        </w:rPr>
      </w:pPr>
    </w:p>
    <w:p w:rsidR="00557D43" w:rsidRDefault="00557D43" w:rsidP="00557D43">
      <w:pPr>
        <w:widowControl w:val="0"/>
        <w:shd w:val="clear" w:color="auto" w:fill="FFFFFF"/>
        <w:autoSpaceDE w:val="0"/>
        <w:spacing w:before="5"/>
        <w:ind w:right="-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поселения                    </w:t>
      </w:r>
      <w:r w:rsidR="00AC43B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А. С. Симонов</w:t>
      </w:r>
    </w:p>
    <w:p w:rsidR="00557D43" w:rsidRDefault="00557D43" w:rsidP="00557D43"/>
    <w:p w:rsidR="00557D43" w:rsidRDefault="00557D43" w:rsidP="00557D43">
      <w:pPr>
        <w:pStyle w:val="6"/>
        <w:spacing w:line="276" w:lineRule="auto"/>
        <w:ind w:firstLine="709"/>
        <w:rPr>
          <w:b/>
          <w:szCs w:val="28"/>
        </w:rPr>
      </w:pPr>
    </w:p>
    <w:p w:rsidR="00557D43" w:rsidRDefault="00557D43" w:rsidP="00557D43">
      <w:pPr>
        <w:pStyle w:val="ConsPlusTitle0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1655A" w:rsidRDefault="00E1655A" w:rsidP="004539CE">
      <w:pPr>
        <w:rPr>
          <w:sz w:val="28"/>
          <w:szCs w:val="28"/>
        </w:rPr>
      </w:pPr>
    </w:p>
    <w:p w:rsidR="00894837" w:rsidRDefault="00894837" w:rsidP="004539CE">
      <w:pPr>
        <w:rPr>
          <w:sz w:val="28"/>
          <w:szCs w:val="28"/>
        </w:rPr>
      </w:pPr>
    </w:p>
    <w:p w:rsidR="00894837" w:rsidRDefault="00894837" w:rsidP="004539CE">
      <w:pPr>
        <w:rPr>
          <w:sz w:val="28"/>
          <w:szCs w:val="28"/>
        </w:rPr>
      </w:pPr>
    </w:p>
    <w:p w:rsidR="001B66B3" w:rsidRDefault="001B66B3" w:rsidP="004539CE">
      <w:pPr>
        <w:rPr>
          <w:sz w:val="28"/>
          <w:szCs w:val="28"/>
        </w:rPr>
      </w:pPr>
    </w:p>
    <w:p w:rsidR="00EA08A8" w:rsidRDefault="00EA08A8" w:rsidP="004539CE">
      <w:pPr>
        <w:rPr>
          <w:sz w:val="28"/>
          <w:szCs w:val="28"/>
        </w:rPr>
      </w:pPr>
    </w:p>
    <w:p w:rsidR="00AC43B4" w:rsidRDefault="00AC43B4" w:rsidP="004539CE">
      <w:pPr>
        <w:rPr>
          <w:sz w:val="28"/>
          <w:szCs w:val="28"/>
        </w:rPr>
      </w:pPr>
    </w:p>
    <w:p w:rsidR="00AC43B4" w:rsidRDefault="00AC43B4" w:rsidP="004539CE">
      <w:pPr>
        <w:rPr>
          <w:sz w:val="28"/>
          <w:szCs w:val="28"/>
        </w:rPr>
      </w:pPr>
    </w:p>
    <w:p w:rsidR="00AC43B4" w:rsidRDefault="00AC43B4" w:rsidP="004539CE">
      <w:pPr>
        <w:rPr>
          <w:sz w:val="28"/>
          <w:szCs w:val="28"/>
        </w:rPr>
      </w:pPr>
    </w:p>
    <w:p w:rsidR="00AC43B4" w:rsidRDefault="00AC43B4" w:rsidP="004539CE">
      <w:pPr>
        <w:rPr>
          <w:sz w:val="28"/>
          <w:szCs w:val="28"/>
        </w:rPr>
      </w:pPr>
    </w:p>
    <w:p w:rsidR="00AC43B4" w:rsidRDefault="00AC43B4" w:rsidP="004539CE">
      <w:pPr>
        <w:rPr>
          <w:sz w:val="28"/>
          <w:szCs w:val="28"/>
        </w:rPr>
      </w:pPr>
    </w:p>
    <w:p w:rsidR="00AC43B4" w:rsidRDefault="00AC43B4" w:rsidP="004539CE">
      <w:pPr>
        <w:rPr>
          <w:sz w:val="28"/>
          <w:szCs w:val="28"/>
        </w:rPr>
      </w:pPr>
    </w:p>
    <w:p w:rsidR="00AC43B4" w:rsidRDefault="00AC43B4" w:rsidP="004539CE">
      <w:pPr>
        <w:rPr>
          <w:sz w:val="28"/>
          <w:szCs w:val="28"/>
        </w:rPr>
      </w:pPr>
    </w:p>
    <w:p w:rsidR="00AC43B4" w:rsidRDefault="00AC43B4" w:rsidP="004539CE">
      <w:pPr>
        <w:rPr>
          <w:sz w:val="28"/>
          <w:szCs w:val="28"/>
        </w:rPr>
      </w:pPr>
    </w:p>
    <w:p w:rsidR="00AC43B4" w:rsidRDefault="00AC43B4" w:rsidP="004539CE">
      <w:pPr>
        <w:rPr>
          <w:sz w:val="28"/>
          <w:szCs w:val="28"/>
        </w:rPr>
      </w:pPr>
    </w:p>
    <w:p w:rsidR="00AC43B4" w:rsidRDefault="00AC43B4" w:rsidP="004539CE">
      <w:pPr>
        <w:rPr>
          <w:sz w:val="28"/>
          <w:szCs w:val="28"/>
        </w:rPr>
      </w:pPr>
    </w:p>
    <w:p w:rsidR="00AC43B4" w:rsidRDefault="00AC43B4" w:rsidP="004539CE">
      <w:pPr>
        <w:rPr>
          <w:sz w:val="28"/>
          <w:szCs w:val="28"/>
        </w:rPr>
      </w:pPr>
    </w:p>
    <w:p w:rsidR="00AC43B4" w:rsidRDefault="00AC43B4" w:rsidP="004539CE">
      <w:pPr>
        <w:rPr>
          <w:sz w:val="28"/>
          <w:szCs w:val="28"/>
        </w:rPr>
      </w:pPr>
    </w:p>
    <w:p w:rsidR="00AC43B4" w:rsidRDefault="00AC43B4" w:rsidP="004539CE">
      <w:pPr>
        <w:rPr>
          <w:sz w:val="28"/>
          <w:szCs w:val="28"/>
        </w:rPr>
      </w:pPr>
    </w:p>
    <w:sectPr w:rsidR="00AC43B4" w:rsidSect="003E6421">
      <w:footerReference w:type="default" r:id="rId8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2A9" w:rsidRDefault="008A52A9" w:rsidP="00450008">
      <w:r>
        <w:separator/>
      </w:r>
    </w:p>
  </w:endnote>
  <w:endnote w:type="continuationSeparator" w:id="0">
    <w:p w:rsidR="008A52A9" w:rsidRDefault="008A52A9" w:rsidP="00450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6C0" w:rsidRDefault="006E7D35">
    <w:pPr>
      <w:pStyle w:val="ab"/>
      <w:jc w:val="right"/>
    </w:pPr>
    <w:fldSimple w:instr=" PAGE   \* MERGEFORMAT ">
      <w:r w:rsidR="00B60617">
        <w:rPr>
          <w:noProof/>
        </w:rPr>
        <w:t>2</w:t>
      </w:r>
    </w:fldSimple>
  </w:p>
  <w:p w:rsidR="007246C0" w:rsidRDefault="007246C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2A9" w:rsidRDefault="008A52A9" w:rsidP="00450008">
      <w:r>
        <w:separator/>
      </w:r>
    </w:p>
  </w:footnote>
  <w:footnote w:type="continuationSeparator" w:id="0">
    <w:p w:rsidR="008A52A9" w:rsidRDefault="008A52A9" w:rsidP="00450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8A2574"/>
    <w:multiLevelType w:val="multilevel"/>
    <w:tmpl w:val="F84034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4DF432D"/>
    <w:multiLevelType w:val="hybridMultilevel"/>
    <w:tmpl w:val="6626495E"/>
    <w:lvl w:ilvl="0" w:tplc="D5AA52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0D684C"/>
    <w:multiLevelType w:val="multilevel"/>
    <w:tmpl w:val="7F7C2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5B7D2702"/>
    <w:multiLevelType w:val="hybridMultilevel"/>
    <w:tmpl w:val="0AB64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022B81"/>
    <w:multiLevelType w:val="hybridMultilevel"/>
    <w:tmpl w:val="553AE82C"/>
    <w:lvl w:ilvl="0" w:tplc="3E34B994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615C5E2B"/>
    <w:multiLevelType w:val="hybridMultilevel"/>
    <w:tmpl w:val="D37A682C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C18356A"/>
    <w:multiLevelType w:val="hybridMultilevel"/>
    <w:tmpl w:val="73C60E0C"/>
    <w:lvl w:ilvl="0" w:tplc="61D838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2FA4171"/>
    <w:multiLevelType w:val="multilevel"/>
    <w:tmpl w:val="B7DE39A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777E77EB"/>
    <w:multiLevelType w:val="hybridMultilevel"/>
    <w:tmpl w:val="3536A8CE"/>
    <w:lvl w:ilvl="0" w:tplc="0B006940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9"/>
  </w:num>
  <w:num w:numId="8">
    <w:abstractNumId w:val="8"/>
  </w:num>
  <w:num w:numId="9">
    <w:abstractNumId w:val="7"/>
  </w:num>
  <w:num w:numId="10">
    <w:abstractNumId w:val="11"/>
  </w:num>
  <w:num w:numId="11">
    <w:abstractNumId w:val="3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0340"/>
    <w:rsid w:val="00010B05"/>
    <w:rsid w:val="00053219"/>
    <w:rsid w:val="00064468"/>
    <w:rsid w:val="00093E59"/>
    <w:rsid w:val="000C3767"/>
    <w:rsid w:val="000D0032"/>
    <w:rsid w:val="000D3491"/>
    <w:rsid w:val="000D4755"/>
    <w:rsid w:val="000F03CD"/>
    <w:rsid w:val="000F342C"/>
    <w:rsid w:val="001165E6"/>
    <w:rsid w:val="0012373C"/>
    <w:rsid w:val="00131835"/>
    <w:rsid w:val="00137786"/>
    <w:rsid w:val="00174F80"/>
    <w:rsid w:val="0017780F"/>
    <w:rsid w:val="00181CF1"/>
    <w:rsid w:val="001A63FE"/>
    <w:rsid w:val="001B66B3"/>
    <w:rsid w:val="00206E44"/>
    <w:rsid w:val="00211A23"/>
    <w:rsid w:val="00240283"/>
    <w:rsid w:val="00262003"/>
    <w:rsid w:val="00277CFE"/>
    <w:rsid w:val="002A0FCD"/>
    <w:rsid w:val="002B3443"/>
    <w:rsid w:val="002B79C4"/>
    <w:rsid w:val="002E6902"/>
    <w:rsid w:val="002F68E1"/>
    <w:rsid w:val="00314931"/>
    <w:rsid w:val="00344539"/>
    <w:rsid w:val="0038427A"/>
    <w:rsid w:val="003A3546"/>
    <w:rsid w:val="003B66DA"/>
    <w:rsid w:val="003C0CD2"/>
    <w:rsid w:val="003E6410"/>
    <w:rsid w:val="003E6421"/>
    <w:rsid w:val="00402ECB"/>
    <w:rsid w:val="00413489"/>
    <w:rsid w:val="00417A64"/>
    <w:rsid w:val="00425867"/>
    <w:rsid w:val="00426A12"/>
    <w:rsid w:val="004312AC"/>
    <w:rsid w:val="004372D2"/>
    <w:rsid w:val="00450008"/>
    <w:rsid w:val="004539CE"/>
    <w:rsid w:val="00470AD9"/>
    <w:rsid w:val="004C142B"/>
    <w:rsid w:val="004D6E83"/>
    <w:rsid w:val="004F08DF"/>
    <w:rsid w:val="005209CF"/>
    <w:rsid w:val="005265E5"/>
    <w:rsid w:val="0055433C"/>
    <w:rsid w:val="00557D43"/>
    <w:rsid w:val="00574551"/>
    <w:rsid w:val="0058672A"/>
    <w:rsid w:val="005958AA"/>
    <w:rsid w:val="005A1008"/>
    <w:rsid w:val="005B4284"/>
    <w:rsid w:val="005C2E72"/>
    <w:rsid w:val="005E11EB"/>
    <w:rsid w:val="005F1301"/>
    <w:rsid w:val="005F3BFB"/>
    <w:rsid w:val="00602E92"/>
    <w:rsid w:val="006059C1"/>
    <w:rsid w:val="00607919"/>
    <w:rsid w:val="006535F1"/>
    <w:rsid w:val="00664D0D"/>
    <w:rsid w:val="006E7D35"/>
    <w:rsid w:val="007013C4"/>
    <w:rsid w:val="007201FD"/>
    <w:rsid w:val="007246C0"/>
    <w:rsid w:val="00762502"/>
    <w:rsid w:val="007659F7"/>
    <w:rsid w:val="00794B71"/>
    <w:rsid w:val="007B0340"/>
    <w:rsid w:val="007B11C0"/>
    <w:rsid w:val="007B3B0D"/>
    <w:rsid w:val="007E0651"/>
    <w:rsid w:val="008069E1"/>
    <w:rsid w:val="008071D6"/>
    <w:rsid w:val="00826C3A"/>
    <w:rsid w:val="00832F45"/>
    <w:rsid w:val="00833DCB"/>
    <w:rsid w:val="00845E54"/>
    <w:rsid w:val="00860DE8"/>
    <w:rsid w:val="0086160E"/>
    <w:rsid w:val="00872994"/>
    <w:rsid w:val="00876B96"/>
    <w:rsid w:val="00894837"/>
    <w:rsid w:val="008A52A9"/>
    <w:rsid w:val="008C57AB"/>
    <w:rsid w:val="008D36C6"/>
    <w:rsid w:val="008E14F5"/>
    <w:rsid w:val="008F2F0B"/>
    <w:rsid w:val="009015A8"/>
    <w:rsid w:val="00903821"/>
    <w:rsid w:val="00913914"/>
    <w:rsid w:val="00920E0D"/>
    <w:rsid w:val="00973AF7"/>
    <w:rsid w:val="009821AF"/>
    <w:rsid w:val="0099409C"/>
    <w:rsid w:val="009B70F4"/>
    <w:rsid w:val="009F00F2"/>
    <w:rsid w:val="00A011AC"/>
    <w:rsid w:val="00A23331"/>
    <w:rsid w:val="00A537E7"/>
    <w:rsid w:val="00A71580"/>
    <w:rsid w:val="00A80819"/>
    <w:rsid w:val="00AB65B1"/>
    <w:rsid w:val="00AC43B4"/>
    <w:rsid w:val="00AC7DF7"/>
    <w:rsid w:val="00AE226B"/>
    <w:rsid w:val="00AF2117"/>
    <w:rsid w:val="00B34A35"/>
    <w:rsid w:val="00B369EF"/>
    <w:rsid w:val="00B60617"/>
    <w:rsid w:val="00B670E4"/>
    <w:rsid w:val="00B902BB"/>
    <w:rsid w:val="00BF605F"/>
    <w:rsid w:val="00BF78CF"/>
    <w:rsid w:val="00C059ED"/>
    <w:rsid w:val="00C24696"/>
    <w:rsid w:val="00C47AF0"/>
    <w:rsid w:val="00C92FB5"/>
    <w:rsid w:val="00C94B87"/>
    <w:rsid w:val="00CA117F"/>
    <w:rsid w:val="00CA621C"/>
    <w:rsid w:val="00CC7055"/>
    <w:rsid w:val="00CF31C6"/>
    <w:rsid w:val="00CF7254"/>
    <w:rsid w:val="00D04214"/>
    <w:rsid w:val="00D23F70"/>
    <w:rsid w:val="00D250CC"/>
    <w:rsid w:val="00D33868"/>
    <w:rsid w:val="00D37012"/>
    <w:rsid w:val="00D4697F"/>
    <w:rsid w:val="00D738F1"/>
    <w:rsid w:val="00DD2ACC"/>
    <w:rsid w:val="00DD71D3"/>
    <w:rsid w:val="00DF485D"/>
    <w:rsid w:val="00E02D47"/>
    <w:rsid w:val="00E04ED1"/>
    <w:rsid w:val="00E06B6C"/>
    <w:rsid w:val="00E1655A"/>
    <w:rsid w:val="00E324F6"/>
    <w:rsid w:val="00E43F13"/>
    <w:rsid w:val="00E458D5"/>
    <w:rsid w:val="00E57989"/>
    <w:rsid w:val="00E600E1"/>
    <w:rsid w:val="00E60FE4"/>
    <w:rsid w:val="00E627CC"/>
    <w:rsid w:val="00E66BAF"/>
    <w:rsid w:val="00EA08A8"/>
    <w:rsid w:val="00EA209B"/>
    <w:rsid w:val="00EB678F"/>
    <w:rsid w:val="00ED0F4F"/>
    <w:rsid w:val="00F008CE"/>
    <w:rsid w:val="00F274FF"/>
    <w:rsid w:val="00F41F43"/>
    <w:rsid w:val="00F65CA9"/>
    <w:rsid w:val="00FA48F9"/>
    <w:rsid w:val="00FD63C4"/>
    <w:rsid w:val="00FE1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F5"/>
    <w:pPr>
      <w:suppressAutoHyphens/>
    </w:pPr>
    <w:rPr>
      <w:lang w:eastAsia="zh-CN"/>
    </w:rPr>
  </w:style>
  <w:style w:type="paragraph" w:styleId="6">
    <w:name w:val="heading 6"/>
    <w:basedOn w:val="a"/>
    <w:next w:val="a"/>
    <w:qFormat/>
    <w:rsid w:val="008E14F5"/>
    <w:pPr>
      <w:keepNext/>
      <w:tabs>
        <w:tab w:val="num" w:pos="1152"/>
      </w:tabs>
      <w:ind w:left="1152" w:hanging="1152"/>
      <w:jc w:val="both"/>
      <w:outlineLvl w:val="5"/>
    </w:pPr>
    <w:rPr>
      <w:sz w:val="28"/>
    </w:rPr>
  </w:style>
  <w:style w:type="paragraph" w:styleId="8">
    <w:name w:val="heading 8"/>
    <w:basedOn w:val="a"/>
    <w:next w:val="a"/>
    <w:qFormat/>
    <w:rsid w:val="008E14F5"/>
    <w:pPr>
      <w:keepNext/>
      <w:tabs>
        <w:tab w:val="num" w:pos="1440"/>
      </w:tabs>
      <w:ind w:left="1440" w:hanging="1440"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8E14F5"/>
    <w:pPr>
      <w:keepNext/>
      <w:tabs>
        <w:tab w:val="num" w:pos="1584"/>
      </w:tabs>
      <w:ind w:left="1584" w:hanging="1584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8E14F5"/>
  </w:style>
  <w:style w:type="paragraph" w:customStyle="1" w:styleId="a3">
    <w:name w:val="Заголовок"/>
    <w:basedOn w:val="a"/>
    <w:next w:val="a4"/>
    <w:rsid w:val="008E14F5"/>
    <w:pPr>
      <w:jc w:val="center"/>
    </w:pPr>
    <w:rPr>
      <w:sz w:val="26"/>
    </w:rPr>
  </w:style>
  <w:style w:type="paragraph" w:styleId="a4">
    <w:name w:val="Body Text"/>
    <w:basedOn w:val="a"/>
    <w:rsid w:val="008E14F5"/>
    <w:pPr>
      <w:spacing w:after="120"/>
    </w:pPr>
  </w:style>
  <w:style w:type="paragraph" w:styleId="a5">
    <w:name w:val="List"/>
    <w:basedOn w:val="a4"/>
    <w:rsid w:val="008E14F5"/>
    <w:rPr>
      <w:rFonts w:cs="Mangal"/>
    </w:rPr>
  </w:style>
  <w:style w:type="paragraph" w:styleId="a6">
    <w:name w:val="caption"/>
    <w:basedOn w:val="a"/>
    <w:qFormat/>
    <w:rsid w:val="008E14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8E14F5"/>
    <w:pPr>
      <w:suppressLineNumbers/>
    </w:pPr>
    <w:rPr>
      <w:rFonts w:cs="Mangal"/>
    </w:rPr>
  </w:style>
  <w:style w:type="paragraph" w:customStyle="1" w:styleId="ConsNormal">
    <w:name w:val="ConsNormal"/>
    <w:rsid w:val="008E14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8E14F5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7">
    <w:name w:val="Содержимое таблицы"/>
    <w:basedOn w:val="a"/>
    <w:rsid w:val="008E14F5"/>
    <w:pPr>
      <w:suppressLineNumbers/>
    </w:pPr>
  </w:style>
  <w:style w:type="paragraph" w:customStyle="1" w:styleId="a8">
    <w:name w:val="Заголовок таблицы"/>
    <w:basedOn w:val="a7"/>
    <w:rsid w:val="008E14F5"/>
    <w:pPr>
      <w:jc w:val="center"/>
    </w:pPr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4500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50008"/>
    <w:rPr>
      <w:lang w:eastAsia="zh-CN"/>
    </w:rPr>
  </w:style>
  <w:style w:type="paragraph" w:styleId="ab">
    <w:name w:val="footer"/>
    <w:basedOn w:val="a"/>
    <w:link w:val="ac"/>
    <w:uiPriority w:val="99"/>
    <w:unhideWhenUsed/>
    <w:rsid w:val="004500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50008"/>
    <w:rPr>
      <w:lang w:eastAsia="zh-CN"/>
    </w:rPr>
  </w:style>
  <w:style w:type="paragraph" w:styleId="ad">
    <w:name w:val="No Spacing"/>
    <w:uiPriority w:val="1"/>
    <w:qFormat/>
    <w:rsid w:val="00211A23"/>
    <w:pPr>
      <w:suppressAutoHyphens/>
    </w:pPr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832F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F2F0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F2F0B"/>
    <w:rPr>
      <w:rFonts w:ascii="Tahoma" w:hAnsi="Tahoma" w:cs="Tahoma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3A3546"/>
    <w:pPr>
      <w:ind w:left="720"/>
      <w:contextualSpacing/>
    </w:pPr>
  </w:style>
  <w:style w:type="paragraph" w:styleId="af2">
    <w:name w:val="Body Text Indent"/>
    <w:basedOn w:val="a"/>
    <w:link w:val="af3"/>
    <w:uiPriority w:val="99"/>
    <w:semiHidden/>
    <w:unhideWhenUsed/>
    <w:rsid w:val="00D738F1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D738F1"/>
    <w:rPr>
      <w:lang w:eastAsia="zh-CN"/>
    </w:rPr>
  </w:style>
  <w:style w:type="character" w:styleId="af4">
    <w:name w:val="Hyperlink"/>
    <w:basedOn w:val="a0"/>
    <w:uiPriority w:val="99"/>
    <w:unhideWhenUsed/>
    <w:rsid w:val="00B369EF"/>
    <w:rPr>
      <w:color w:val="0000FF" w:themeColor="hyperlink"/>
      <w:u w:val="single"/>
    </w:rPr>
  </w:style>
  <w:style w:type="paragraph" w:customStyle="1" w:styleId="consplustitle">
    <w:name w:val="consplustitle"/>
    <w:basedOn w:val="a"/>
    <w:rsid w:val="003E6421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Title0">
    <w:name w:val="ConsPlusTitle"/>
    <w:rsid w:val="00557D4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8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A0A4E-D52A-4E0C-841F-E2B1B15AA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«Приамурское городское поселение»</vt:lpstr>
    </vt:vector>
  </TitlesOfParts>
  <Company>Microsoft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«Приамурское городское поселение»</dc:title>
  <dc:creator>Admin</dc:creator>
  <cp:lastModifiedBy>glavapos</cp:lastModifiedBy>
  <cp:revision>16</cp:revision>
  <cp:lastPrinted>2020-09-15T04:31:00Z</cp:lastPrinted>
  <dcterms:created xsi:type="dcterms:W3CDTF">2021-06-09T04:49:00Z</dcterms:created>
  <dcterms:modified xsi:type="dcterms:W3CDTF">2021-06-30T05:08:00Z</dcterms:modified>
</cp:coreProperties>
</file>